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66460DB2"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bookmarkStart w:id="0" w:name="_GoBack"/>
            <w:bookmarkEnd w:id="0"/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36AF5D86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790991">
        <w:rPr>
          <w:rFonts w:ascii="Arial" w:eastAsiaTheme="minorHAnsi" w:hAnsi="Arial" w:cs="Arial"/>
          <w:sz w:val="22"/>
          <w:szCs w:val="22"/>
          <w:lang w:val="pl-PL"/>
        </w:rPr>
        <w:t>2)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proofErr w:type="spellStart"/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684B5186" w14:textId="77777777" w:rsidR="00ED77B9" w:rsidRDefault="00ED77B9" w:rsidP="00ED77B9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1" w:name="_Hlk82003115"/>
      <w:bookmarkStart w:id="2" w:name="_Hlk82066901"/>
      <w:r w:rsidRPr="00ED77B9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dokumentacji projektowej na zadanie pn.: Rozbudowa skrzyżowania drogi wojewódzkiej Nr 984 z drogą powiatową Nr 1 152R w m. Wola Mielecka </w:t>
      </w:r>
    </w:p>
    <w:p w14:paraId="26DEE859" w14:textId="2C83815C" w:rsidR="00285FEE" w:rsidRDefault="00ED77B9" w:rsidP="00ED77B9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ED77B9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wraz z uzyskaniem decyzji </w:t>
      </w:r>
      <w:proofErr w:type="spellStart"/>
      <w:r w:rsidRPr="00ED77B9">
        <w:rPr>
          <w:rFonts w:ascii="Arial" w:hAnsi="Arial" w:cs="Arial"/>
          <w:b/>
          <w:bCs/>
          <w:sz w:val="22"/>
          <w:szCs w:val="22"/>
          <w:lang w:val="pl-PL" w:eastAsia="pl-PL"/>
        </w:rPr>
        <w:t>ZRiD</w:t>
      </w:r>
      <w:bookmarkEnd w:id="1"/>
      <w:proofErr w:type="spellEnd"/>
      <w:r w:rsidRPr="00ED77B9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2"/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4ACBC350" w14:textId="77777777"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3D384307"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13409E3" w14:textId="77777777"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ustawy </w:t>
      </w:r>
      <w:proofErr w:type="spellStart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BB0675B" w14:textId="77777777" w:rsidR="004F6AD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CE72FA" w14:textId="77777777" w:rsidR="00DC361B" w:rsidRDefault="00DC361B" w:rsidP="00AC1A4B">
      <w:r>
        <w:separator/>
      </w:r>
    </w:p>
  </w:endnote>
  <w:endnote w:type="continuationSeparator" w:id="0">
    <w:p w14:paraId="298B802D" w14:textId="77777777" w:rsidR="00DC361B" w:rsidRDefault="00DC361B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EE5199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EE5199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13DF20" w14:textId="77777777" w:rsidR="00DC361B" w:rsidRDefault="00DC361B" w:rsidP="00AC1A4B">
      <w:r>
        <w:separator/>
      </w:r>
    </w:p>
  </w:footnote>
  <w:footnote w:type="continuationSeparator" w:id="0">
    <w:p w14:paraId="2EFD2FA1" w14:textId="77777777" w:rsidR="00DC361B" w:rsidRDefault="00DC361B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3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0AE8B1CF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EE5199">
      <w:rPr>
        <w:rFonts w:ascii="Calibri" w:hAnsi="Calibri"/>
        <w:b/>
        <w:bCs/>
        <w:color w:val="4F81BD"/>
        <w:sz w:val="18"/>
        <w:szCs w:val="18"/>
        <w:lang w:val="pl-PL" w:eastAsia="ar-SA"/>
      </w:rPr>
      <w:t>52</w:t>
    </w:r>
    <w:r w:rsidR="00A57FAB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</w:p>
  <w:bookmarkEnd w:id="3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C6F22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130A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439"/>
    <w:rsid w:val="00527758"/>
    <w:rsid w:val="00530870"/>
    <w:rsid w:val="005327EF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0CA2"/>
    <w:rsid w:val="005831DC"/>
    <w:rsid w:val="0058613A"/>
    <w:rsid w:val="005941DD"/>
    <w:rsid w:val="00597E24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1870"/>
    <w:rsid w:val="0072428C"/>
    <w:rsid w:val="00727E9B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099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50E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158E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5245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2232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444E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47C7"/>
    <w:rsid w:val="00C861FF"/>
    <w:rsid w:val="00C86B48"/>
    <w:rsid w:val="00C92D43"/>
    <w:rsid w:val="00C93B51"/>
    <w:rsid w:val="00C962E3"/>
    <w:rsid w:val="00CA30D7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E64B0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61B"/>
    <w:rsid w:val="00DC3AD5"/>
    <w:rsid w:val="00DC6D9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7B9"/>
    <w:rsid w:val="00ED7E81"/>
    <w:rsid w:val="00EE5199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1F8A"/>
    <w:rsid w:val="00F55BCE"/>
    <w:rsid w:val="00F64313"/>
    <w:rsid w:val="00F64665"/>
    <w:rsid w:val="00F6554B"/>
    <w:rsid w:val="00F769D0"/>
    <w:rsid w:val="00F776C0"/>
    <w:rsid w:val="00F77AB4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E4919-BDD9-446A-BAD1-FDD3C188F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517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MARIA.WACH</cp:lastModifiedBy>
  <cp:revision>10</cp:revision>
  <cp:lastPrinted>2022-05-11T09:48:00Z</cp:lastPrinted>
  <dcterms:created xsi:type="dcterms:W3CDTF">2022-05-11T09:42:00Z</dcterms:created>
  <dcterms:modified xsi:type="dcterms:W3CDTF">2022-06-30T09:15:00Z</dcterms:modified>
</cp:coreProperties>
</file>